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5B56A8">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5B56A8">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5B56A8">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B56A8">
            <w:pPr>
              <w:jc w:val="right"/>
              <w:rPr>
                <w:rFonts w:cs="Arial"/>
              </w:rPr>
            </w:pPr>
            <w:r w:rsidRPr="002E571A">
              <w:rPr>
                <w:rFonts w:cs="Arial"/>
                <w:szCs w:val="22"/>
              </w:rPr>
              <w:t xml:space="preserve">Протокол  № </w:t>
            </w:r>
            <w:r w:rsidR="005B56A8">
              <w:rPr>
                <w:rFonts w:cs="Arial"/>
                <w:szCs w:val="22"/>
              </w:rPr>
              <w:t>90</w:t>
            </w:r>
          </w:p>
        </w:tc>
      </w:tr>
      <w:tr w:rsidR="00DE7BED" w:rsidRPr="002E571A" w:rsidTr="005B56A8">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B56A8">
            <w:pPr>
              <w:jc w:val="right"/>
              <w:rPr>
                <w:rFonts w:cs="Arial"/>
              </w:rPr>
            </w:pPr>
            <w:r w:rsidRPr="002E571A">
              <w:rPr>
                <w:rFonts w:cs="Arial"/>
                <w:szCs w:val="22"/>
              </w:rPr>
              <w:t>«</w:t>
            </w:r>
            <w:r w:rsidR="005B56A8">
              <w:rPr>
                <w:rFonts w:cs="Arial"/>
                <w:szCs w:val="22"/>
              </w:rPr>
              <w:t xml:space="preserve"> 30 </w:t>
            </w:r>
            <w:r w:rsidRPr="002E571A">
              <w:rPr>
                <w:rFonts w:cs="Arial"/>
                <w:szCs w:val="22"/>
              </w:rPr>
              <w:t xml:space="preserve">» </w:t>
            </w:r>
            <w:r w:rsidR="005B56A8">
              <w:rPr>
                <w:rFonts w:cs="Arial"/>
                <w:szCs w:val="22"/>
              </w:rPr>
              <w:t>мая</w:t>
            </w:r>
            <w:r w:rsidRPr="002E571A">
              <w:rPr>
                <w:rFonts w:cs="Arial"/>
                <w:szCs w:val="22"/>
              </w:rPr>
              <w:t xml:space="preserve">  </w:t>
            </w:r>
            <w:r w:rsidR="005B56A8">
              <w:rPr>
                <w:rFonts w:cs="Arial"/>
                <w:szCs w:val="22"/>
              </w:rPr>
              <w:t>2016</w:t>
            </w:r>
            <w:r w:rsidRPr="002E571A">
              <w:rPr>
                <w:rFonts w:cs="Arial"/>
                <w:szCs w:val="22"/>
              </w:rPr>
              <w:t xml:space="preserve"> г.</w:t>
            </w:r>
          </w:p>
        </w:tc>
      </w:tr>
    </w:tbl>
    <w:p w:rsidR="00DE7BED" w:rsidRPr="00663DF8" w:rsidRDefault="00DE7BED" w:rsidP="00DE7BED">
      <w:pPr>
        <w:rPr>
          <w:rFonts w:cs="Arial"/>
          <w:b/>
          <w:vanish/>
          <w:szCs w:val="22"/>
        </w:rPr>
      </w:pPr>
    </w:p>
    <w:p w:rsidR="00DE7BED" w:rsidRPr="00663DF8" w:rsidRDefault="00A03AA2" w:rsidP="00DE7BED">
      <w:pPr>
        <w:rPr>
          <w:rFonts w:cs="Arial"/>
          <w:b/>
          <w:szCs w:val="22"/>
        </w:rPr>
      </w:pPr>
      <w:r w:rsidRPr="00663DF8">
        <w:rPr>
          <w:rFonts w:cs="Arial"/>
          <w:b/>
          <w:szCs w:val="22"/>
        </w:rPr>
        <w:t>ПДО №</w:t>
      </w:r>
      <w:r w:rsidR="00F94504" w:rsidRPr="00663DF8">
        <w:rPr>
          <w:rFonts w:cs="Arial"/>
          <w:b/>
          <w:szCs w:val="22"/>
        </w:rPr>
        <w:t>15</w:t>
      </w:r>
      <w:r w:rsidR="006350A3" w:rsidRPr="00663DF8">
        <w:rPr>
          <w:rFonts w:cs="Arial"/>
          <w:b/>
          <w:szCs w:val="22"/>
        </w:rPr>
        <w:t>9</w:t>
      </w:r>
      <w:r w:rsidRPr="00663DF8">
        <w:rPr>
          <w:rFonts w:cs="Arial"/>
          <w:b/>
          <w:szCs w:val="22"/>
        </w:rPr>
        <w:t>-КР-2015</w:t>
      </w:r>
      <w:r w:rsidR="00B52B74" w:rsidRPr="00663DF8">
        <w:rPr>
          <w:rFonts w:cs="Arial"/>
          <w:b/>
          <w:szCs w:val="22"/>
        </w:rPr>
        <w:t>6</w:t>
      </w:r>
      <w:r w:rsidRPr="00663DF8">
        <w:rPr>
          <w:rFonts w:cs="Arial"/>
          <w:b/>
          <w:szCs w:val="22"/>
        </w:rPr>
        <w:t xml:space="preserve"> от </w:t>
      </w:r>
      <w:r w:rsidR="00663DF8" w:rsidRPr="00663DF8">
        <w:rPr>
          <w:rFonts w:cs="Arial"/>
          <w:b/>
          <w:szCs w:val="22"/>
        </w:rPr>
        <w:t>30.05.16</w:t>
      </w:r>
    </w:p>
    <w:p w:rsidR="00DE7BED" w:rsidRPr="002E571A" w:rsidRDefault="00DE7BED" w:rsidP="00DE7BED">
      <w:pPr>
        <w:jc w:val="both"/>
        <w:rPr>
          <w:rFonts w:cs="Arial"/>
          <w:szCs w:val="22"/>
        </w:rPr>
      </w:pPr>
    </w:p>
    <w:p w:rsidR="00DE7BED" w:rsidRPr="000712B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E00C31" w:rsidRPr="00E00C31">
        <w:rPr>
          <w:rFonts w:cs="Arial"/>
          <w:b/>
          <w:szCs w:val="22"/>
        </w:rPr>
        <w:t>по чистке от донных иловых отложений буферных прудов цеха №12 ОАО «Славнефть-ЯНОС»</w:t>
      </w:r>
      <w:r w:rsidR="00A40C89" w:rsidRPr="00E00C31">
        <w:rPr>
          <w:rFonts w:cs="Arial"/>
          <w:b/>
          <w:szCs w:val="22"/>
        </w:rPr>
        <w:t>.</w:t>
      </w:r>
    </w:p>
    <w:p w:rsidR="003679E5" w:rsidRPr="00D776B9" w:rsidRDefault="00DE7BED" w:rsidP="003679E5">
      <w:pPr>
        <w:ind w:firstLine="567"/>
        <w:jc w:val="both"/>
        <w:rPr>
          <w:rFonts w:cs="Arial"/>
          <w:color w:val="FF0000"/>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w:t>
      </w:r>
      <w:r w:rsidRPr="00302ABD">
        <w:rPr>
          <w:rFonts w:cs="Arial"/>
          <w:szCs w:val="22"/>
        </w:rPr>
        <w:t xml:space="preserve">выполнении Требований к предмету оферты (форма 2): </w:t>
      </w:r>
      <w:r w:rsidR="00385EE6" w:rsidRPr="00302ABD">
        <w:rPr>
          <w:rFonts w:cs="Arial"/>
          <w:szCs w:val="22"/>
        </w:rPr>
        <w:t xml:space="preserve">наименьшая стоимость </w:t>
      </w:r>
      <w:r w:rsidR="000712B2" w:rsidRPr="00302ABD">
        <w:rPr>
          <w:rFonts w:cs="Arial"/>
          <w:szCs w:val="22"/>
        </w:rPr>
        <w:t>работ</w:t>
      </w:r>
      <w:r w:rsidR="003679E5" w:rsidRPr="00302ABD">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E520D9" w:rsidRDefault="00DE7BED" w:rsidP="00DE7BED">
      <w:pPr>
        <w:ind w:firstLine="708"/>
        <w:jc w:val="both"/>
        <w:rPr>
          <w:rFonts w:cs="Arial"/>
          <w:szCs w:val="22"/>
        </w:rPr>
      </w:pPr>
      <w:r w:rsidRPr="00E520D9">
        <w:rPr>
          <w:rFonts w:cs="Arial"/>
          <w:szCs w:val="22"/>
        </w:rPr>
        <w:t>Общество оставляет за собой право изменять общее объем выполняемых работ / объем оказываемых услуг</w:t>
      </w:r>
      <w:r w:rsidR="002B1C9E" w:rsidRPr="00E520D9">
        <w:rPr>
          <w:rFonts w:cs="Arial"/>
          <w:szCs w:val="22"/>
        </w:rPr>
        <w:t xml:space="preserve"> </w:t>
      </w:r>
      <w:r w:rsidRPr="00E520D9">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E520D9">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sidRPr="00E520D9">
        <w:rPr>
          <w:rFonts w:cs="Arial"/>
          <w:szCs w:val="22"/>
        </w:rPr>
        <w:t>.</w:t>
      </w:r>
      <w:r w:rsidR="00192ACB" w:rsidRPr="00E520D9">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3783C">
        <w:rPr>
          <w:rFonts w:cs="Arial"/>
          <w:szCs w:val="22"/>
        </w:rPr>
        <w:t xml:space="preserve">до </w:t>
      </w:r>
      <w:r w:rsidR="00B04C12">
        <w:rPr>
          <w:rFonts w:cs="Arial"/>
          <w:b/>
          <w:szCs w:val="22"/>
        </w:rPr>
        <w:t>30</w:t>
      </w:r>
      <w:r w:rsidR="00230908" w:rsidRPr="00D81E8F">
        <w:rPr>
          <w:rFonts w:cs="Arial"/>
          <w:b/>
          <w:szCs w:val="22"/>
        </w:rPr>
        <w:t xml:space="preserve"> </w:t>
      </w:r>
      <w:r w:rsidR="00B04C12">
        <w:rPr>
          <w:rFonts w:cs="Arial"/>
          <w:b/>
          <w:szCs w:val="22"/>
        </w:rPr>
        <w:t>июля</w:t>
      </w:r>
      <w:r w:rsidR="00230908" w:rsidRPr="00D81E8F">
        <w:rPr>
          <w:rFonts w:cs="Arial"/>
          <w:b/>
          <w:szCs w:val="22"/>
        </w:rPr>
        <w:t xml:space="preserve"> 201</w:t>
      </w:r>
      <w:r w:rsidR="005E79D6" w:rsidRPr="00D81E8F">
        <w:rPr>
          <w:rFonts w:cs="Arial"/>
          <w:b/>
          <w:szCs w:val="22"/>
        </w:rPr>
        <w:t>6</w:t>
      </w:r>
      <w:r w:rsidR="00230908" w:rsidRPr="00D81E8F">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CA7BE7" w:rsidRDefault="00DE7BED" w:rsidP="00663DF8">
      <w:pPr>
        <w:pStyle w:val="a6"/>
        <w:numPr>
          <w:ilvl w:val="0"/>
          <w:numId w:val="2"/>
        </w:numPr>
        <w:tabs>
          <w:tab w:val="left" w:pos="1418"/>
        </w:tabs>
        <w:spacing w:before="60"/>
        <w:ind w:left="1418" w:hanging="341"/>
        <w:contextualSpacing w:val="0"/>
        <w:jc w:val="both"/>
        <w:rPr>
          <w:rFonts w:cs="Arial"/>
          <w:szCs w:val="22"/>
        </w:rPr>
      </w:pPr>
      <w:r w:rsidRPr="00CA7BE7">
        <w:rPr>
          <w:rFonts w:cs="Arial"/>
          <w:szCs w:val="22"/>
        </w:rPr>
        <w:t>Извещение о согласии сделать оферту (форма 4, подписанная уполномоченным лицом и завере</w:t>
      </w:r>
      <w:r w:rsidR="005832EA">
        <w:rPr>
          <w:rFonts w:cs="Arial"/>
          <w:szCs w:val="22"/>
        </w:rPr>
        <w:t>нная печатью участника закупки).</w:t>
      </w:r>
    </w:p>
    <w:p w:rsidR="00DE7BED" w:rsidRPr="00A35250" w:rsidRDefault="00DE7BED" w:rsidP="00663DF8">
      <w:pPr>
        <w:pStyle w:val="a6"/>
        <w:numPr>
          <w:ilvl w:val="0"/>
          <w:numId w:val="2"/>
        </w:numPr>
        <w:tabs>
          <w:tab w:val="left" w:pos="1418"/>
        </w:tabs>
        <w:spacing w:before="60"/>
        <w:ind w:left="1418" w:hanging="341"/>
        <w:contextualSpacing w:val="0"/>
        <w:jc w:val="both"/>
        <w:rPr>
          <w:rFonts w:cs="Arial"/>
          <w:szCs w:val="22"/>
        </w:rPr>
      </w:pPr>
      <w:r w:rsidRPr="00A35250">
        <w:rPr>
          <w:rFonts w:cs="Arial"/>
          <w:szCs w:val="22"/>
        </w:rPr>
        <w:t xml:space="preserve">Подписанный проект договора, без указания информации о </w:t>
      </w:r>
      <w:r w:rsidR="00272A3B" w:rsidRPr="00A35250">
        <w:rPr>
          <w:rFonts w:cs="Arial"/>
          <w:szCs w:val="22"/>
        </w:rPr>
        <w:t xml:space="preserve">стоимости работ </w:t>
      </w:r>
      <w:r w:rsidR="00DA3D2A" w:rsidRPr="00A35250">
        <w:rPr>
          <w:rFonts w:cs="Arial"/>
          <w:szCs w:val="22"/>
        </w:rPr>
        <w:t xml:space="preserve"> в п. </w:t>
      </w:r>
      <w:r w:rsidR="00272A3B" w:rsidRPr="00A35250">
        <w:rPr>
          <w:rFonts w:cs="Arial"/>
          <w:szCs w:val="22"/>
        </w:rPr>
        <w:t>3</w:t>
      </w:r>
      <w:r w:rsidR="00DA3D2A" w:rsidRPr="00A35250">
        <w:rPr>
          <w:rFonts w:cs="Arial"/>
          <w:szCs w:val="22"/>
        </w:rPr>
        <w:t>.4.</w:t>
      </w:r>
      <w:r w:rsidR="00A35250">
        <w:rPr>
          <w:rFonts w:cs="Arial"/>
          <w:szCs w:val="22"/>
        </w:rPr>
        <w:t xml:space="preserve"> договора</w:t>
      </w:r>
      <w:r w:rsidR="00272A3B" w:rsidRPr="00A35250">
        <w:rPr>
          <w:rFonts w:cs="Arial"/>
          <w:szCs w:val="22"/>
        </w:rPr>
        <w:t xml:space="preserve">, без приложения </w:t>
      </w:r>
      <w:r w:rsidR="00272A3B" w:rsidRPr="00A35250">
        <w:rPr>
          <w:rStyle w:val="aff0"/>
          <w:b w:val="0"/>
        </w:rPr>
        <w:t>локальных ресурсных сметных расчетов</w:t>
      </w:r>
      <w:r w:rsidR="005832EA" w:rsidRPr="00A35250">
        <w:rPr>
          <w:rFonts w:cs="Arial"/>
          <w:szCs w:val="22"/>
        </w:rPr>
        <w:t>.</w:t>
      </w:r>
    </w:p>
    <w:p w:rsidR="00DE7BED" w:rsidRPr="0083539E" w:rsidRDefault="00DE7BED" w:rsidP="00663DF8">
      <w:pPr>
        <w:pStyle w:val="a6"/>
        <w:numPr>
          <w:ilvl w:val="0"/>
          <w:numId w:val="2"/>
        </w:numPr>
        <w:tabs>
          <w:tab w:val="left" w:pos="1418"/>
        </w:tabs>
        <w:spacing w:before="60"/>
        <w:ind w:left="1418" w:hanging="341"/>
        <w:contextualSpacing w:val="0"/>
        <w:jc w:val="both"/>
        <w:rPr>
          <w:rFonts w:cs="Arial"/>
          <w:szCs w:val="22"/>
        </w:rPr>
      </w:pPr>
      <w:r w:rsidRPr="00A35250">
        <w:rPr>
          <w:rFonts w:cs="Arial"/>
          <w:szCs w:val="22"/>
        </w:rPr>
        <w:t xml:space="preserve">Перечень аффилированных организаций (форма </w:t>
      </w:r>
      <w:r w:rsidR="0006495D" w:rsidRPr="00A35250">
        <w:rPr>
          <w:rFonts w:cs="Arial"/>
          <w:szCs w:val="22"/>
        </w:rPr>
        <w:t>6</w:t>
      </w:r>
      <w:r w:rsidRPr="00A35250">
        <w:rPr>
          <w:rFonts w:cs="Arial"/>
          <w:szCs w:val="22"/>
        </w:rPr>
        <w:t>, подписанная уполномоченным</w:t>
      </w:r>
      <w:r w:rsidRPr="0083539E">
        <w:rPr>
          <w:rFonts w:cs="Arial"/>
          <w:szCs w:val="22"/>
        </w:rPr>
        <w:t xml:space="preserve"> лицом и заверенная печатью участника </w:t>
      </w:r>
      <w:r w:rsidR="005832EA" w:rsidRPr="0083539E">
        <w:rPr>
          <w:rFonts w:cs="Arial"/>
          <w:szCs w:val="22"/>
        </w:rPr>
        <w:t>закупки).</w:t>
      </w:r>
    </w:p>
    <w:p w:rsidR="00911C30" w:rsidRPr="0083539E" w:rsidRDefault="00911C30" w:rsidP="00663DF8">
      <w:pPr>
        <w:pStyle w:val="a6"/>
        <w:numPr>
          <w:ilvl w:val="0"/>
          <w:numId w:val="2"/>
        </w:numPr>
        <w:tabs>
          <w:tab w:val="left" w:pos="1418"/>
        </w:tabs>
        <w:spacing w:before="60"/>
        <w:ind w:left="1418" w:hanging="341"/>
        <w:contextualSpacing w:val="0"/>
        <w:jc w:val="both"/>
        <w:rPr>
          <w:rFonts w:cs="Arial"/>
          <w:szCs w:val="22"/>
        </w:rPr>
      </w:pPr>
      <w:r w:rsidRPr="0083539E">
        <w:rPr>
          <w:rFonts w:cs="Arial"/>
          <w:szCs w:val="22"/>
        </w:rPr>
        <w:t xml:space="preserve">Справка об опыте работы за последние </w:t>
      </w:r>
      <w:r w:rsidR="0083539E" w:rsidRPr="0083539E">
        <w:rPr>
          <w:rFonts w:cs="Arial"/>
          <w:szCs w:val="22"/>
        </w:rPr>
        <w:t>3</w:t>
      </w:r>
      <w:r w:rsidR="00F91E59" w:rsidRPr="0083539E">
        <w:rPr>
          <w:rFonts w:cs="Arial"/>
          <w:szCs w:val="22"/>
        </w:rPr>
        <w:t xml:space="preserve"> </w:t>
      </w:r>
      <w:r w:rsidR="0083539E" w:rsidRPr="0083539E">
        <w:rPr>
          <w:rFonts w:cs="Arial"/>
          <w:szCs w:val="22"/>
        </w:rPr>
        <w:t>года</w:t>
      </w:r>
      <w:r w:rsidRPr="0083539E">
        <w:rPr>
          <w:rFonts w:cs="Arial"/>
          <w:szCs w:val="22"/>
        </w:rPr>
        <w:t xml:space="preserve">, за подписью руководителя организации (Форма </w:t>
      </w:r>
      <w:r w:rsidR="009A48A3" w:rsidRPr="0083539E">
        <w:rPr>
          <w:rFonts w:cs="Arial"/>
          <w:szCs w:val="22"/>
        </w:rPr>
        <w:t>7</w:t>
      </w:r>
      <w:r w:rsidR="00F91E59" w:rsidRPr="0083539E">
        <w:rPr>
          <w:rFonts w:cs="Arial"/>
          <w:szCs w:val="22"/>
        </w:rPr>
        <w:t>)</w:t>
      </w:r>
      <w:r w:rsidR="005832EA" w:rsidRPr="0083539E">
        <w:rPr>
          <w:rFonts w:cs="Arial"/>
          <w:szCs w:val="22"/>
        </w:rPr>
        <w:t>.</w:t>
      </w:r>
      <w:r w:rsidR="0083539E" w:rsidRPr="0083539E">
        <w:rPr>
          <w:rFonts w:cs="Arial"/>
          <w:szCs w:val="22"/>
        </w:rPr>
        <w:t xml:space="preserve"> Краткое описание состава, предмета выполненных аналогичных договоров за последние три года</w:t>
      </w:r>
      <w:r w:rsidR="0083539E">
        <w:rPr>
          <w:rFonts w:cs="Arial"/>
          <w:szCs w:val="22"/>
        </w:rPr>
        <w:t>.</w:t>
      </w:r>
    </w:p>
    <w:p w:rsidR="0083539E" w:rsidRPr="0083539E" w:rsidRDefault="0083539E" w:rsidP="00663DF8">
      <w:pPr>
        <w:pStyle w:val="a6"/>
        <w:numPr>
          <w:ilvl w:val="0"/>
          <w:numId w:val="2"/>
        </w:numPr>
        <w:tabs>
          <w:tab w:val="left" w:pos="1418"/>
        </w:tabs>
        <w:spacing w:before="60"/>
        <w:ind w:left="1418" w:hanging="341"/>
        <w:contextualSpacing w:val="0"/>
        <w:jc w:val="both"/>
        <w:rPr>
          <w:rFonts w:cs="Arial"/>
          <w:color w:val="FF0000"/>
          <w:szCs w:val="22"/>
          <w:lang w:eastAsia="ar-SA"/>
        </w:rPr>
      </w:pPr>
      <w:r w:rsidRPr="000A135C">
        <w:rPr>
          <w:szCs w:val="22"/>
        </w:rPr>
        <w:t>Копи</w:t>
      </w:r>
      <w:r>
        <w:rPr>
          <w:szCs w:val="22"/>
        </w:rPr>
        <w:t>я</w:t>
      </w:r>
      <w:r w:rsidRPr="000A135C">
        <w:rPr>
          <w:szCs w:val="22"/>
        </w:rPr>
        <w:t xml:space="preserve"> </w:t>
      </w:r>
      <w:r w:rsidRPr="0083539E">
        <w:rPr>
          <w:rFonts w:cs="Arial"/>
          <w:szCs w:val="22"/>
        </w:rPr>
        <w:t>Свидетельства</w:t>
      </w:r>
      <w:r w:rsidRPr="000A135C">
        <w:rPr>
          <w:szCs w:val="22"/>
        </w:rPr>
        <w:t xml:space="preserve"> о допуске к определенным видам работ, выданного участнику закупки</w:t>
      </w:r>
      <w:r>
        <w:rPr>
          <w:szCs w:val="22"/>
        </w:rPr>
        <w:t>.</w:t>
      </w:r>
    </w:p>
    <w:p w:rsidR="0083539E" w:rsidRDefault="0083539E" w:rsidP="00663DF8">
      <w:pPr>
        <w:pStyle w:val="a6"/>
        <w:numPr>
          <w:ilvl w:val="0"/>
          <w:numId w:val="2"/>
        </w:numPr>
        <w:tabs>
          <w:tab w:val="left" w:pos="1418"/>
        </w:tabs>
        <w:spacing w:before="60"/>
        <w:ind w:left="1418" w:hanging="341"/>
        <w:contextualSpacing w:val="0"/>
        <w:jc w:val="both"/>
        <w:rPr>
          <w:szCs w:val="22"/>
        </w:rPr>
      </w:pPr>
      <w:r w:rsidRPr="0083539E">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w:t>
      </w:r>
      <w:proofErr w:type="gramStart"/>
      <w:r w:rsidRPr="0083539E">
        <w:rPr>
          <w:szCs w:val="22"/>
        </w:rPr>
        <w:t>в</w:t>
      </w:r>
      <w:proofErr w:type="gramEnd"/>
      <w:r w:rsidRPr="0083539E">
        <w:rPr>
          <w:szCs w:val="22"/>
        </w:rPr>
        <w:t xml:space="preserve"> % </w:t>
      </w:r>
      <w:proofErr w:type="gramStart"/>
      <w:r w:rsidRPr="0083539E">
        <w:rPr>
          <w:szCs w:val="22"/>
        </w:rPr>
        <w:t>к</w:t>
      </w:r>
      <w:proofErr w:type="gramEnd"/>
      <w:r w:rsidRPr="0083539E">
        <w:rPr>
          <w:szCs w:val="22"/>
        </w:rPr>
        <w:t xml:space="preserve"> общей численности) и указанием опыта работы непосредственных руководителей на промышленных объектах, за подписью руководителя организации (Форма 8)</w:t>
      </w:r>
      <w:r>
        <w:rPr>
          <w:szCs w:val="22"/>
        </w:rPr>
        <w:t>.</w:t>
      </w:r>
    </w:p>
    <w:p w:rsidR="00910579" w:rsidRPr="000A135C" w:rsidRDefault="00910579" w:rsidP="00663DF8">
      <w:pPr>
        <w:pStyle w:val="a6"/>
        <w:numPr>
          <w:ilvl w:val="0"/>
          <w:numId w:val="2"/>
        </w:numPr>
        <w:tabs>
          <w:tab w:val="left" w:pos="1418"/>
        </w:tabs>
        <w:spacing w:before="60"/>
        <w:ind w:left="1418" w:hanging="341"/>
        <w:contextualSpacing w:val="0"/>
        <w:jc w:val="both"/>
        <w:rPr>
          <w:rFonts w:cs="Arial"/>
          <w:szCs w:val="22"/>
        </w:rPr>
      </w:pPr>
      <w:r w:rsidRPr="000A135C">
        <w:rPr>
          <w:szCs w:val="22"/>
        </w:rPr>
        <w:t>Справка о наличии производственных мощностей (Форма</w:t>
      </w:r>
      <w:r w:rsidRPr="000A135C">
        <w:rPr>
          <w:rFonts w:cs="Arial"/>
          <w:szCs w:val="22"/>
        </w:rPr>
        <w:t xml:space="preserve"> 9</w:t>
      </w:r>
      <w:r>
        <w:rPr>
          <w:rFonts w:cs="Arial"/>
          <w:szCs w:val="22"/>
        </w:rPr>
        <w:t>).</w:t>
      </w:r>
    </w:p>
    <w:p w:rsidR="0083539E" w:rsidRPr="000A135C" w:rsidRDefault="0083539E" w:rsidP="00663DF8">
      <w:pPr>
        <w:pStyle w:val="a6"/>
        <w:numPr>
          <w:ilvl w:val="0"/>
          <w:numId w:val="2"/>
        </w:numPr>
        <w:tabs>
          <w:tab w:val="left" w:pos="1418"/>
        </w:tabs>
        <w:spacing w:before="60"/>
        <w:ind w:left="1418" w:hanging="341"/>
        <w:contextualSpacing w:val="0"/>
        <w:jc w:val="both"/>
        <w:rPr>
          <w:rFonts w:cs="Arial"/>
          <w:szCs w:val="22"/>
        </w:rPr>
      </w:pPr>
      <w:r w:rsidRPr="000A135C">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w:t>
      </w:r>
      <w:r>
        <w:rPr>
          <w:rFonts w:cs="Arial"/>
          <w:szCs w:val="22"/>
        </w:rPr>
        <w:t>и работ в круглосуточном режиме.</w:t>
      </w:r>
    </w:p>
    <w:p w:rsidR="00911C30" w:rsidRPr="0083539E" w:rsidRDefault="00911C30" w:rsidP="00663DF8">
      <w:pPr>
        <w:pStyle w:val="a6"/>
        <w:numPr>
          <w:ilvl w:val="0"/>
          <w:numId w:val="2"/>
        </w:numPr>
        <w:tabs>
          <w:tab w:val="left" w:pos="1418"/>
        </w:tabs>
        <w:spacing w:before="60"/>
        <w:ind w:left="1418" w:hanging="341"/>
        <w:contextualSpacing w:val="0"/>
        <w:jc w:val="both"/>
        <w:rPr>
          <w:rFonts w:cs="Arial"/>
          <w:szCs w:val="22"/>
        </w:rPr>
      </w:pPr>
      <w:proofErr w:type="gramStart"/>
      <w:r w:rsidRPr="0083539E">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w:t>
      </w:r>
      <w:r w:rsidRPr="0083539E">
        <w:rPr>
          <w:rFonts w:cs="Arial"/>
          <w:szCs w:val="22"/>
        </w:rPr>
        <w:lastRenderedPageBreak/>
        <w:t>«Славнефть-ЯНОС», ОАО «НК «Роснефть», ОАО «Газпром нефть» в одностороннем порядке договоров в</w:t>
      </w:r>
      <w:proofErr w:type="gramEnd"/>
      <w:r w:rsidRPr="0083539E">
        <w:rPr>
          <w:rFonts w:cs="Arial"/>
          <w:szCs w:val="22"/>
        </w:rPr>
        <w:t xml:space="preserve"> связи с сущест</w:t>
      </w:r>
      <w:r w:rsidR="001342E4" w:rsidRPr="0083539E">
        <w:rPr>
          <w:rFonts w:cs="Arial"/>
          <w:szCs w:val="22"/>
        </w:rPr>
        <w:t>венными нарушениями его условий.</w:t>
      </w:r>
    </w:p>
    <w:p w:rsidR="001342E4" w:rsidRPr="00DE7C21" w:rsidRDefault="001342E4" w:rsidP="00663DF8">
      <w:pPr>
        <w:pStyle w:val="a6"/>
        <w:numPr>
          <w:ilvl w:val="0"/>
          <w:numId w:val="2"/>
        </w:numPr>
        <w:tabs>
          <w:tab w:val="left" w:pos="1418"/>
        </w:tabs>
        <w:spacing w:before="60"/>
        <w:ind w:left="1418" w:hanging="341"/>
        <w:contextualSpacing w:val="0"/>
        <w:jc w:val="both"/>
        <w:rPr>
          <w:rFonts w:cs="Arial"/>
          <w:szCs w:val="22"/>
        </w:rPr>
      </w:pPr>
      <w:r w:rsidRPr="0083539E">
        <w:rPr>
          <w:rFonts w:cs="Arial"/>
          <w:szCs w:val="22"/>
        </w:rPr>
        <w:t>Письмо (в свободной форме) за подписью руководителя организации об отсутствии</w:t>
      </w:r>
      <w:r w:rsidRPr="0083539E">
        <w:rPr>
          <w:szCs w:val="22"/>
        </w:rPr>
        <w:t xml:space="preserve"> на дату публикации ПДО неурегулированных претензий со стороны ОАО «Славнефть-ЯНОС».</w:t>
      </w:r>
    </w:p>
    <w:p w:rsidR="00DE7C21" w:rsidRPr="0083539E" w:rsidRDefault="00DE7C21" w:rsidP="00663DF8">
      <w:pPr>
        <w:pStyle w:val="a6"/>
        <w:numPr>
          <w:ilvl w:val="0"/>
          <w:numId w:val="2"/>
        </w:numPr>
        <w:tabs>
          <w:tab w:val="left" w:pos="1418"/>
        </w:tabs>
        <w:spacing w:before="60"/>
        <w:ind w:left="1418" w:hanging="341"/>
        <w:contextualSpacing w:val="0"/>
        <w:jc w:val="both"/>
        <w:rPr>
          <w:rFonts w:cs="Arial"/>
          <w:szCs w:val="22"/>
        </w:rPr>
      </w:pPr>
      <w:r w:rsidRPr="0083539E">
        <w:rPr>
          <w:rFonts w:cs="Arial"/>
          <w:szCs w:val="22"/>
        </w:rPr>
        <w:t>Письмо (в свободной форме) за подписью руководителя организации о</w:t>
      </w:r>
      <w:r w:rsidRPr="00DE7C21">
        <w:rPr>
          <w:rFonts w:cs="Arial"/>
          <w:szCs w:val="22"/>
        </w:rPr>
        <w:t xml:space="preserve"> возможности выполнения работ собственными силами в объеме 100%</w:t>
      </w:r>
      <w:r>
        <w:rPr>
          <w:rFonts w:cs="Arial"/>
          <w:szCs w:val="22"/>
        </w:rPr>
        <w:t>.</w:t>
      </w:r>
    </w:p>
    <w:p w:rsidR="00DE7BED" w:rsidRPr="002D6666" w:rsidRDefault="00DE7BED" w:rsidP="00663DF8">
      <w:pPr>
        <w:pStyle w:val="a6"/>
        <w:numPr>
          <w:ilvl w:val="0"/>
          <w:numId w:val="2"/>
        </w:numPr>
        <w:tabs>
          <w:tab w:val="left" w:pos="1418"/>
        </w:tabs>
        <w:spacing w:before="60"/>
        <w:ind w:left="1418" w:hanging="341"/>
        <w:contextualSpacing w:val="0"/>
        <w:jc w:val="both"/>
        <w:rPr>
          <w:rFonts w:cs="Arial"/>
          <w:szCs w:val="22"/>
        </w:rPr>
      </w:pPr>
      <w:r w:rsidRPr="002D6666">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2D6666">
        <w:rPr>
          <w:rFonts w:cs="Arial"/>
          <w:szCs w:val="22"/>
        </w:rPr>
        <w:t xml:space="preserve">менее </w:t>
      </w:r>
      <w:r w:rsidR="00C1480D">
        <w:rPr>
          <w:rFonts w:cs="Arial"/>
          <w:szCs w:val="22"/>
        </w:rPr>
        <w:t>2</w:t>
      </w:r>
      <w:r w:rsidR="0088678C" w:rsidRPr="002D6666">
        <w:rPr>
          <w:rFonts w:cs="Arial"/>
          <w:szCs w:val="22"/>
        </w:rPr>
        <w:t xml:space="preserve"> (</w:t>
      </w:r>
      <w:r w:rsidR="00C1480D">
        <w:rPr>
          <w:rFonts w:cs="Arial"/>
          <w:szCs w:val="22"/>
        </w:rPr>
        <w:t>двух</w:t>
      </w:r>
      <w:r w:rsidRPr="002D6666">
        <w:rPr>
          <w:rFonts w:cs="Arial"/>
          <w:szCs w:val="22"/>
        </w:rPr>
        <w:t>) месяцев по</w:t>
      </w:r>
      <w:r w:rsidR="001342E4" w:rsidRPr="002D6666">
        <w:rPr>
          <w:rFonts w:cs="Arial"/>
          <w:szCs w:val="22"/>
        </w:rPr>
        <w:t>сле даты окончания приема оферт.</w:t>
      </w:r>
    </w:p>
    <w:p w:rsidR="00DE7BED" w:rsidRPr="002D6666" w:rsidRDefault="00DE7BED" w:rsidP="00663DF8">
      <w:pPr>
        <w:pStyle w:val="a6"/>
        <w:numPr>
          <w:ilvl w:val="0"/>
          <w:numId w:val="2"/>
        </w:numPr>
        <w:tabs>
          <w:tab w:val="left" w:pos="1418"/>
        </w:tabs>
        <w:spacing w:before="60"/>
        <w:ind w:left="1418" w:hanging="341"/>
        <w:contextualSpacing w:val="0"/>
        <w:jc w:val="both"/>
        <w:rPr>
          <w:rFonts w:cs="Arial"/>
          <w:szCs w:val="22"/>
        </w:rPr>
      </w:pPr>
      <w:r w:rsidRPr="002D6666">
        <w:rPr>
          <w:rFonts w:cs="Arial"/>
        </w:rPr>
        <w:t xml:space="preserve">Опись документов технической части оферты </w:t>
      </w:r>
      <w:r w:rsidRPr="002D6666">
        <w:rPr>
          <w:rFonts w:cs="Arial"/>
          <w:szCs w:val="22"/>
        </w:rPr>
        <w:t>(подписанная уполномоченным лицом и заверенная печатью участника закупки)</w:t>
      </w:r>
      <w:r w:rsidR="00BE0950" w:rsidRPr="002D6666">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DA3D2A" w:rsidRDefault="00DE7BED" w:rsidP="00663DF8">
      <w:pPr>
        <w:pStyle w:val="a6"/>
        <w:numPr>
          <w:ilvl w:val="0"/>
          <w:numId w:val="2"/>
        </w:numPr>
        <w:tabs>
          <w:tab w:val="left" w:pos="1418"/>
        </w:tabs>
        <w:spacing w:before="60"/>
        <w:ind w:left="1418" w:hanging="341"/>
        <w:contextualSpacing w:val="0"/>
        <w:jc w:val="both"/>
        <w:rPr>
          <w:rFonts w:cs="Arial"/>
          <w:szCs w:val="22"/>
        </w:rPr>
      </w:pPr>
      <w:r w:rsidRPr="00DA3D2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Default="0087067B" w:rsidP="00663DF8">
      <w:pPr>
        <w:pStyle w:val="a6"/>
        <w:numPr>
          <w:ilvl w:val="0"/>
          <w:numId w:val="2"/>
        </w:numPr>
        <w:tabs>
          <w:tab w:val="left" w:pos="1418"/>
        </w:tabs>
        <w:spacing w:before="60"/>
        <w:ind w:left="1418" w:hanging="341"/>
        <w:contextualSpacing w:val="0"/>
        <w:jc w:val="both"/>
        <w:rPr>
          <w:rFonts w:cs="Arial"/>
          <w:szCs w:val="22"/>
        </w:rPr>
      </w:pPr>
      <w:r w:rsidRPr="001179E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1179ED">
        <w:rPr>
          <w:rFonts w:cs="Arial"/>
          <w:szCs w:val="22"/>
        </w:rPr>
        <w:t>(Форма 3</w:t>
      </w:r>
      <w:r w:rsidRPr="001179ED">
        <w:rPr>
          <w:rFonts w:cs="Arial"/>
          <w:szCs w:val="22"/>
        </w:rPr>
        <w:t>);</w:t>
      </w:r>
    </w:p>
    <w:p w:rsidR="00BE4131" w:rsidRPr="001179ED" w:rsidRDefault="00BE4131" w:rsidP="00663DF8">
      <w:pPr>
        <w:pStyle w:val="a6"/>
        <w:numPr>
          <w:ilvl w:val="0"/>
          <w:numId w:val="2"/>
        </w:numPr>
        <w:tabs>
          <w:tab w:val="left" w:pos="1418"/>
        </w:tabs>
        <w:spacing w:before="60"/>
        <w:ind w:left="1418" w:hanging="341"/>
        <w:contextualSpacing w:val="0"/>
        <w:jc w:val="both"/>
        <w:rPr>
          <w:rFonts w:cs="Arial"/>
          <w:szCs w:val="22"/>
        </w:rPr>
      </w:pPr>
      <w:r>
        <w:rPr>
          <w:rStyle w:val="aff0"/>
          <w:b w:val="0"/>
        </w:rPr>
        <w:t>Л</w:t>
      </w:r>
      <w:r w:rsidRPr="0061580D">
        <w:rPr>
          <w:rStyle w:val="aff0"/>
          <w:b w:val="0"/>
        </w:rPr>
        <w:t>окальны</w:t>
      </w:r>
      <w:r>
        <w:rPr>
          <w:rStyle w:val="aff0"/>
          <w:b w:val="0"/>
        </w:rPr>
        <w:t>е</w:t>
      </w:r>
      <w:r w:rsidRPr="0061580D">
        <w:rPr>
          <w:rStyle w:val="aff0"/>
          <w:b w:val="0"/>
        </w:rPr>
        <w:t xml:space="preserve"> ресурсны</w:t>
      </w:r>
      <w:r>
        <w:rPr>
          <w:rStyle w:val="aff0"/>
          <w:b w:val="0"/>
        </w:rPr>
        <w:t>е</w:t>
      </w:r>
      <w:r w:rsidRPr="0061580D">
        <w:rPr>
          <w:rStyle w:val="aff0"/>
          <w:b w:val="0"/>
        </w:rPr>
        <w:t xml:space="preserve"> сметны</w:t>
      </w:r>
      <w:r>
        <w:rPr>
          <w:rStyle w:val="aff0"/>
          <w:b w:val="0"/>
        </w:rPr>
        <w:t>е</w:t>
      </w:r>
      <w:r w:rsidRPr="0061580D">
        <w:rPr>
          <w:rStyle w:val="aff0"/>
          <w:b w:val="0"/>
        </w:rPr>
        <w:t xml:space="preserve"> расчет</w:t>
      </w:r>
      <w:r>
        <w:rPr>
          <w:rStyle w:val="aff0"/>
          <w:b w:val="0"/>
        </w:rPr>
        <w:t>ы;</w:t>
      </w:r>
    </w:p>
    <w:p w:rsidR="00DE7BED" w:rsidRPr="002E571A" w:rsidRDefault="00DE7BED" w:rsidP="00663DF8">
      <w:pPr>
        <w:pStyle w:val="a6"/>
        <w:numPr>
          <w:ilvl w:val="0"/>
          <w:numId w:val="2"/>
        </w:numPr>
        <w:tabs>
          <w:tab w:val="left" w:pos="1418"/>
        </w:tabs>
        <w:spacing w:before="60"/>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663DF8"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w:t>
      </w:r>
      <w:r w:rsidRPr="00663DF8">
        <w:rPr>
          <w:rFonts w:cs="Arial"/>
          <w:szCs w:val="22"/>
        </w:rPr>
        <w:t xml:space="preserve">«Предложение на ПДО </w:t>
      </w:r>
      <w:r w:rsidR="003523B8" w:rsidRPr="00663DF8">
        <w:rPr>
          <w:rFonts w:cs="Arial"/>
          <w:szCs w:val="22"/>
        </w:rPr>
        <w:t>№</w:t>
      </w:r>
      <w:r w:rsidR="00F94504" w:rsidRPr="00663DF8">
        <w:rPr>
          <w:rFonts w:cs="Arial"/>
          <w:szCs w:val="22"/>
        </w:rPr>
        <w:t>15</w:t>
      </w:r>
      <w:r w:rsidR="006350A3" w:rsidRPr="00663DF8">
        <w:rPr>
          <w:rFonts w:cs="Arial"/>
          <w:szCs w:val="22"/>
        </w:rPr>
        <w:t>9</w:t>
      </w:r>
      <w:r w:rsidR="003523B8" w:rsidRPr="00663DF8">
        <w:rPr>
          <w:rFonts w:cs="Arial"/>
          <w:szCs w:val="22"/>
        </w:rPr>
        <w:t>-КР-201</w:t>
      </w:r>
      <w:r w:rsidR="00E40EBC" w:rsidRPr="00663DF8">
        <w:rPr>
          <w:rFonts w:cs="Arial"/>
          <w:szCs w:val="22"/>
        </w:rPr>
        <w:t>6</w:t>
      </w:r>
      <w:r w:rsidRPr="00663DF8">
        <w:rPr>
          <w:rFonts w:cs="Arial"/>
          <w:szCs w:val="22"/>
        </w:rPr>
        <w:t xml:space="preserve"> от </w:t>
      </w:r>
      <w:r w:rsidR="00663DF8" w:rsidRPr="00663DF8">
        <w:rPr>
          <w:rFonts w:cs="Arial"/>
          <w:szCs w:val="22"/>
        </w:rPr>
        <w:t>30.05.16».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lastRenderedPageBreak/>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663DF8">
      <w:pPr>
        <w:spacing w:before="60"/>
        <w:ind w:left="708"/>
        <w:jc w:val="both"/>
        <w:rPr>
          <w:rFonts w:cs="Arial"/>
          <w:b/>
          <w:szCs w:val="22"/>
        </w:rPr>
      </w:pPr>
      <w:r w:rsidRPr="002E571A">
        <w:rPr>
          <w:rFonts w:cs="Arial"/>
          <w:b/>
          <w:szCs w:val="22"/>
        </w:rPr>
        <w:t>Начало приема оферт – «</w:t>
      </w:r>
      <w:r w:rsidR="00663DF8">
        <w:rPr>
          <w:rFonts w:cs="Arial"/>
          <w:b/>
          <w:szCs w:val="22"/>
        </w:rPr>
        <w:t xml:space="preserve"> 30 </w:t>
      </w:r>
      <w:r w:rsidRPr="002E571A">
        <w:rPr>
          <w:rFonts w:cs="Arial"/>
          <w:b/>
          <w:szCs w:val="22"/>
        </w:rPr>
        <w:t xml:space="preserve">» </w:t>
      </w:r>
      <w:r w:rsidR="00663DF8">
        <w:rPr>
          <w:rFonts w:cs="Arial"/>
          <w:b/>
          <w:szCs w:val="22"/>
        </w:rPr>
        <w:t>мая</w:t>
      </w:r>
      <w:r w:rsidRPr="002E571A">
        <w:rPr>
          <w:rFonts w:cs="Arial"/>
          <w:b/>
          <w:szCs w:val="22"/>
        </w:rPr>
        <w:t xml:space="preserve"> </w:t>
      </w:r>
      <w:r w:rsidR="00663DF8">
        <w:rPr>
          <w:rFonts w:cs="Arial"/>
          <w:b/>
          <w:szCs w:val="22"/>
        </w:rPr>
        <w:t>2016</w:t>
      </w:r>
      <w:r w:rsidRPr="002E571A">
        <w:rPr>
          <w:rFonts w:cs="Arial"/>
          <w:b/>
          <w:szCs w:val="22"/>
        </w:rPr>
        <w:t xml:space="preserve"> года.</w:t>
      </w:r>
    </w:p>
    <w:p w:rsidR="00DE7BED" w:rsidRPr="002E571A" w:rsidRDefault="00DE7BED" w:rsidP="00663DF8">
      <w:pPr>
        <w:spacing w:before="60"/>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663DF8">
        <w:rPr>
          <w:rFonts w:cs="Arial"/>
          <w:b/>
          <w:szCs w:val="22"/>
        </w:rPr>
        <w:t>16</w:t>
      </w:r>
      <w:r w:rsidRPr="002E571A">
        <w:rPr>
          <w:rFonts w:cs="Arial"/>
          <w:b/>
          <w:szCs w:val="22"/>
        </w:rPr>
        <w:t>:</w:t>
      </w:r>
      <w:r w:rsidR="00663DF8">
        <w:rPr>
          <w:rFonts w:cs="Arial"/>
          <w:b/>
          <w:szCs w:val="22"/>
        </w:rPr>
        <w:t>00</w:t>
      </w:r>
      <w:r w:rsidRPr="002E571A">
        <w:rPr>
          <w:rFonts w:cs="Arial"/>
          <w:b/>
          <w:szCs w:val="22"/>
        </w:rPr>
        <w:t xml:space="preserve"> «</w:t>
      </w:r>
      <w:r w:rsidR="00663DF8">
        <w:rPr>
          <w:rFonts w:cs="Arial"/>
          <w:b/>
          <w:szCs w:val="22"/>
        </w:rPr>
        <w:t xml:space="preserve"> 14 </w:t>
      </w:r>
      <w:r w:rsidRPr="002E571A">
        <w:rPr>
          <w:rFonts w:cs="Arial"/>
          <w:b/>
          <w:szCs w:val="22"/>
        </w:rPr>
        <w:t xml:space="preserve">» </w:t>
      </w:r>
      <w:r w:rsidR="00663DF8">
        <w:rPr>
          <w:rFonts w:cs="Arial"/>
          <w:b/>
          <w:szCs w:val="22"/>
        </w:rPr>
        <w:t>июня</w:t>
      </w:r>
      <w:r w:rsidRPr="002E571A">
        <w:rPr>
          <w:rFonts w:cs="Arial"/>
          <w:b/>
          <w:szCs w:val="22"/>
        </w:rPr>
        <w:t xml:space="preserve"> </w:t>
      </w:r>
      <w:r w:rsidR="00663DF8">
        <w:rPr>
          <w:rFonts w:cs="Arial"/>
          <w:b/>
          <w:szCs w:val="22"/>
        </w:rPr>
        <w:t>2016</w:t>
      </w:r>
      <w:r w:rsidRPr="002E571A">
        <w:rPr>
          <w:rFonts w:cs="Arial"/>
          <w:b/>
          <w:szCs w:val="22"/>
        </w:rPr>
        <w:t xml:space="preserve"> года.</w:t>
      </w:r>
    </w:p>
    <w:p w:rsidR="00DE7BED" w:rsidRPr="002E571A" w:rsidRDefault="00DE7BED" w:rsidP="00663DF8">
      <w:pPr>
        <w:spacing w:before="60"/>
        <w:ind w:left="708"/>
        <w:jc w:val="both"/>
        <w:rPr>
          <w:rFonts w:cs="Arial"/>
          <w:b/>
          <w:szCs w:val="22"/>
        </w:rPr>
      </w:pPr>
      <w:r w:rsidRPr="002E571A">
        <w:rPr>
          <w:rFonts w:cs="Arial"/>
          <w:b/>
          <w:szCs w:val="22"/>
        </w:rPr>
        <w:t>Срок для определения победителя – до «</w:t>
      </w:r>
      <w:r w:rsidR="005B56A8">
        <w:rPr>
          <w:rFonts w:cs="Arial"/>
          <w:b/>
          <w:szCs w:val="22"/>
        </w:rPr>
        <w:t xml:space="preserve"> 30 </w:t>
      </w:r>
      <w:r w:rsidRPr="002E571A">
        <w:rPr>
          <w:rFonts w:cs="Arial"/>
          <w:b/>
          <w:szCs w:val="22"/>
        </w:rPr>
        <w:t xml:space="preserve">» </w:t>
      </w:r>
      <w:r w:rsidR="005B56A8">
        <w:rPr>
          <w:rFonts w:cs="Arial"/>
          <w:b/>
          <w:szCs w:val="22"/>
        </w:rPr>
        <w:t>июля</w:t>
      </w:r>
      <w:r w:rsidRPr="002E571A">
        <w:rPr>
          <w:rFonts w:cs="Arial"/>
          <w:b/>
          <w:szCs w:val="22"/>
        </w:rPr>
        <w:t xml:space="preserve"> </w:t>
      </w:r>
      <w:r w:rsidR="005B56A8">
        <w:rPr>
          <w:rFonts w:cs="Arial"/>
          <w:b/>
          <w:szCs w:val="22"/>
        </w:rPr>
        <w:t>2016</w:t>
      </w:r>
      <w:r w:rsidRPr="002E571A">
        <w:rPr>
          <w:rFonts w:cs="Arial"/>
          <w:b/>
          <w:szCs w:val="22"/>
        </w:rPr>
        <w:t xml:space="preserve"> года.</w:t>
      </w:r>
    </w:p>
    <w:p w:rsidR="00DE7BED" w:rsidRPr="002E571A" w:rsidRDefault="00DE7BED" w:rsidP="00663DF8">
      <w:pPr>
        <w:spacing w:before="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663DF8">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663DF8">
        <w:rPr>
          <w:rFonts w:cs="Arial"/>
          <w:szCs w:val="22"/>
        </w:rPr>
        <w:t xml:space="preserve"> 09 </w:t>
      </w:r>
      <w:r w:rsidRPr="002E571A">
        <w:rPr>
          <w:rFonts w:cs="Arial"/>
          <w:szCs w:val="22"/>
        </w:rPr>
        <w:t xml:space="preserve">» </w:t>
      </w:r>
      <w:r w:rsidR="00663DF8">
        <w:rPr>
          <w:rFonts w:cs="Arial"/>
          <w:szCs w:val="22"/>
        </w:rPr>
        <w:t>июня</w:t>
      </w:r>
      <w:r w:rsidRPr="002E571A">
        <w:rPr>
          <w:rFonts w:cs="Arial"/>
          <w:szCs w:val="22"/>
        </w:rPr>
        <w:t xml:space="preserve"> </w:t>
      </w:r>
      <w:r w:rsidR="00663DF8">
        <w:rPr>
          <w:rFonts w:cs="Arial"/>
          <w:szCs w:val="22"/>
        </w:rPr>
        <w:t>2014</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B56A8" w:rsidRPr="00663DF8" w:rsidRDefault="005B56A8" w:rsidP="00663DF8">
      <w:pPr>
        <w:spacing w:after="120"/>
        <w:ind w:firstLine="567"/>
        <w:jc w:val="both"/>
        <w:rPr>
          <w:rFonts w:cs="Arial"/>
          <w:b/>
          <w:szCs w:val="22"/>
          <w:u w:val="single"/>
        </w:rPr>
      </w:pPr>
      <w:r w:rsidRPr="00663DF8">
        <w:rPr>
          <w:rFonts w:cs="Arial"/>
          <w:b/>
          <w:szCs w:val="22"/>
          <w:u w:val="single"/>
        </w:rPr>
        <w:t>По вопросам технического характера обращаться:</w:t>
      </w:r>
    </w:p>
    <w:p w:rsidR="005B56A8" w:rsidRPr="006C094E" w:rsidRDefault="005B56A8" w:rsidP="005B56A8">
      <w:pPr>
        <w:spacing w:before="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5B56A8" w:rsidRDefault="005B56A8" w:rsidP="005B56A8">
      <w:pPr>
        <w:spacing w:before="0"/>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proofErr w:type="spellStart"/>
        <w:r w:rsidRPr="00E65274">
          <w:rPr>
            <w:rStyle w:val="a8"/>
            <w:rFonts w:cs="Arial"/>
            <w:lang w:val="en-US"/>
          </w:rPr>
          <w:t>ru</w:t>
        </w:r>
        <w:proofErr w:type="spellEnd"/>
      </w:hyperlink>
    </w:p>
    <w:p w:rsidR="005B56A8" w:rsidRPr="00663DF8" w:rsidRDefault="005B56A8" w:rsidP="00663DF8">
      <w:pPr>
        <w:spacing w:after="120"/>
        <w:ind w:firstLine="567"/>
        <w:jc w:val="both"/>
        <w:rPr>
          <w:rFonts w:cs="Arial"/>
          <w:b/>
          <w:szCs w:val="22"/>
          <w:u w:val="single"/>
        </w:rPr>
      </w:pPr>
      <w:r w:rsidRPr="00663DF8">
        <w:rPr>
          <w:rFonts w:cs="Arial"/>
          <w:b/>
          <w:szCs w:val="22"/>
          <w:u w:val="single"/>
        </w:rPr>
        <w:t>По вопросам организационного характера обращаться:</w:t>
      </w:r>
    </w:p>
    <w:p w:rsidR="005B56A8" w:rsidRDefault="005B56A8" w:rsidP="005B56A8">
      <w:pPr>
        <w:spacing w:before="0"/>
        <w:ind w:firstLine="567"/>
        <w:jc w:val="both"/>
        <w:rPr>
          <w:rFonts w:cs="Arial"/>
          <w:szCs w:val="22"/>
        </w:rPr>
      </w:pPr>
      <w:r>
        <w:rPr>
          <w:rFonts w:cs="Arial"/>
          <w:szCs w:val="22"/>
        </w:rPr>
        <w:t xml:space="preserve">Ведущий специалист Тендерного комитета </w:t>
      </w:r>
      <w:r w:rsidRPr="006C094E">
        <w:rPr>
          <w:rFonts w:cs="Arial"/>
          <w:szCs w:val="22"/>
        </w:rPr>
        <w:t xml:space="preserve">ОАО «Славнефть-ЯНОС» </w:t>
      </w:r>
      <w:r>
        <w:rPr>
          <w:rFonts w:cs="Arial"/>
          <w:szCs w:val="22"/>
        </w:rPr>
        <w:t>Зимина Надежда Владимировна</w:t>
      </w:r>
    </w:p>
    <w:p w:rsidR="005B56A8" w:rsidRDefault="005B56A8" w:rsidP="005B56A8">
      <w:pPr>
        <w:spacing w:before="0"/>
        <w:ind w:firstLine="567"/>
        <w:jc w:val="both"/>
        <w:rPr>
          <w:rStyle w:val="a8"/>
          <w:rFonts w:cs="Arial"/>
        </w:rPr>
      </w:pPr>
      <w:r w:rsidRPr="006C094E">
        <w:rPr>
          <w:rFonts w:cs="Arial"/>
          <w:szCs w:val="22"/>
        </w:rPr>
        <w:t>Контактные данные: телефон: (4852) 49-</w:t>
      </w:r>
      <w:r>
        <w:rPr>
          <w:rFonts w:cs="Arial"/>
          <w:szCs w:val="22"/>
        </w:rPr>
        <w:t>82-64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Pr="005D0470">
          <w:rPr>
            <w:rStyle w:val="a8"/>
            <w:rFonts w:cs="Arial"/>
            <w:lang w:val="en-US"/>
          </w:rPr>
          <w:t>ZiminaNV</w:t>
        </w:r>
        <w:r w:rsidRPr="005D0470">
          <w:rPr>
            <w:rStyle w:val="a8"/>
            <w:rFonts w:cs="Arial"/>
          </w:rPr>
          <w:t>@</w:t>
        </w:r>
        <w:r w:rsidRPr="005D0470">
          <w:rPr>
            <w:rStyle w:val="a8"/>
            <w:rFonts w:cs="Arial"/>
            <w:lang w:val="en-US"/>
          </w:rPr>
          <w:t>yanos</w:t>
        </w:r>
        <w:r w:rsidRPr="005D0470">
          <w:rPr>
            <w:rStyle w:val="a8"/>
            <w:rFonts w:cs="Arial"/>
          </w:rPr>
          <w:t>.</w:t>
        </w:r>
        <w:r w:rsidRPr="005D0470">
          <w:rPr>
            <w:rStyle w:val="a8"/>
            <w:rFonts w:cs="Arial"/>
            <w:lang w:val="en-US"/>
          </w:rPr>
          <w:t>slavneft</w:t>
        </w:r>
        <w:r w:rsidRPr="005D0470">
          <w:rPr>
            <w:rStyle w:val="a8"/>
            <w:rFonts w:cs="Arial"/>
          </w:rPr>
          <w:t>.</w:t>
        </w:r>
        <w:proofErr w:type="spellStart"/>
        <w:r w:rsidRPr="005D0470">
          <w:rPr>
            <w:rStyle w:val="a8"/>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663DF8" w:rsidRDefault="00663DF8" w:rsidP="00DE7BED">
      <w:pPr>
        <w:ind w:firstLine="708"/>
        <w:jc w:val="both"/>
        <w:rPr>
          <w:rFonts w:cs="Arial"/>
          <w:szCs w:val="22"/>
        </w:rPr>
      </w:pP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5B56A8">
        <w:rPr>
          <w:rFonts w:cs="Arial"/>
          <w:szCs w:val="22"/>
        </w:rPr>
        <w:t xml:space="preserve">почта </w:t>
      </w:r>
      <w:hyperlink r:id="rId10" w:history="1">
        <w:r w:rsidR="005B56A8" w:rsidRPr="00C719BD">
          <w:rPr>
            <w:rStyle w:val="a8"/>
            <w:rFonts w:cs="Arial"/>
            <w:szCs w:val="22"/>
          </w:rPr>
          <w:t>hotline@yanos.slavneft.ru</w:t>
        </w:r>
      </w:hyperlink>
    </w:p>
    <w:p w:rsidR="00DE7BED" w:rsidRDefault="00DE7BED" w:rsidP="00DE7BED"/>
    <w:p w:rsidR="00663DF8" w:rsidRDefault="00663DF8" w:rsidP="00DE7BED"/>
    <w:p w:rsidR="00DE7BED" w:rsidRPr="00B445D7" w:rsidRDefault="00DE7BED" w:rsidP="00DE7BED">
      <w:bookmarkStart w:id="0" w:name="_GoBack"/>
      <w:bookmarkEnd w:id="0"/>
      <w:r w:rsidRPr="00B445D7">
        <w:t xml:space="preserve">Перечень документов в составе Предложения </w:t>
      </w:r>
      <w:r w:rsidRPr="00865558">
        <w:t xml:space="preserve">делать </w:t>
      </w:r>
      <w:r w:rsidR="00377ACB" w:rsidRPr="006350A3">
        <w:t>оферты №</w:t>
      </w:r>
      <w:r w:rsidR="00F94504" w:rsidRPr="006350A3">
        <w:t>15</w:t>
      </w:r>
      <w:r w:rsidR="006350A3" w:rsidRPr="006350A3">
        <w:t>9</w:t>
      </w:r>
      <w:r w:rsidR="00377ACB" w:rsidRPr="006350A3">
        <w:t>-КР</w:t>
      </w:r>
      <w:r w:rsidR="00377ACB" w:rsidRPr="003A6FF5">
        <w:t>-201</w:t>
      </w:r>
      <w:r w:rsidR="00E40EBC" w:rsidRPr="003A6FF5">
        <w:t>6</w:t>
      </w:r>
      <w:r w:rsidRPr="00B445D7">
        <w:t xml:space="preserve"> от </w:t>
      </w:r>
      <w:r w:rsidR="00663DF8">
        <w:t>30.05.16:</w:t>
      </w:r>
    </w:p>
    <w:p w:rsidR="00DE7BED" w:rsidRPr="00BE2657" w:rsidRDefault="00DE7BED" w:rsidP="00DE7BED">
      <w:r w:rsidRPr="00BE2657">
        <w:t>1. Извещение о проведении тендера (настоящий документ) в 1 экз.</w:t>
      </w:r>
    </w:p>
    <w:p w:rsidR="00DE7BED" w:rsidRPr="00BE2657" w:rsidRDefault="00DE7BED" w:rsidP="00DE7BED">
      <w:r w:rsidRPr="00BE2657">
        <w:t>2. Требования к предмету оферты в 1 экз.</w:t>
      </w:r>
    </w:p>
    <w:p w:rsidR="00DE7BED" w:rsidRPr="00BE2657" w:rsidRDefault="00DE7BED" w:rsidP="00DE7BED">
      <w:r w:rsidRPr="00BE2657">
        <w:t>3. Проект договора в 1 экз.</w:t>
      </w:r>
    </w:p>
    <w:p w:rsidR="00DE7BED" w:rsidRPr="00BE2657" w:rsidRDefault="00DE7BED" w:rsidP="00DE7BED">
      <w:r w:rsidRPr="00BE2657">
        <w:t>4. Извещение о согласии сделать оферту  в 1 экз.</w:t>
      </w:r>
    </w:p>
    <w:p w:rsidR="00DE7BED" w:rsidRPr="00BE2657" w:rsidRDefault="00DE7BED" w:rsidP="00DE7BED">
      <w:r w:rsidRPr="00BE2657">
        <w:t>5. Предложение о заключении договора в 1 экз.</w:t>
      </w:r>
    </w:p>
    <w:p w:rsidR="00DE7BED" w:rsidRPr="00BE2657" w:rsidRDefault="0006495D" w:rsidP="00DE7BED">
      <w:r w:rsidRPr="00BE2657">
        <w:lastRenderedPageBreak/>
        <w:t>6</w:t>
      </w:r>
      <w:r w:rsidR="00DE7BED" w:rsidRPr="00BE2657">
        <w:t xml:space="preserve">. Форма </w:t>
      </w:r>
      <w:r w:rsidR="00B66C69">
        <w:t xml:space="preserve">6 </w:t>
      </w:r>
      <w:r w:rsidR="00DE7BED" w:rsidRPr="00BE2657">
        <w:t>«Перечень аффилированных организаций» в 1 экз.</w:t>
      </w:r>
    </w:p>
    <w:p w:rsidR="00923CDA" w:rsidRDefault="00923CDA" w:rsidP="00923CDA">
      <w:r w:rsidRPr="00867303">
        <w:rPr>
          <w:rFonts w:cs="Arial"/>
          <w:szCs w:val="22"/>
        </w:rPr>
        <w:t xml:space="preserve">7. </w:t>
      </w:r>
      <w:r w:rsidR="00B66C69" w:rsidRPr="00113A56">
        <w:rPr>
          <w:rFonts w:cs="Arial"/>
          <w:szCs w:val="22"/>
        </w:rPr>
        <w:t>Форма 7 «</w:t>
      </w:r>
      <w:r w:rsidRPr="00113A56">
        <w:rPr>
          <w:rFonts w:cs="Arial"/>
          <w:szCs w:val="22"/>
        </w:rPr>
        <w:t xml:space="preserve">Справка об опыте работы </w:t>
      </w:r>
      <w:proofErr w:type="gramStart"/>
      <w:r w:rsidRPr="00113A56">
        <w:rPr>
          <w:rFonts w:cs="Arial"/>
          <w:szCs w:val="22"/>
        </w:rPr>
        <w:t>за</w:t>
      </w:r>
      <w:proofErr w:type="gramEnd"/>
      <w:r w:rsidRPr="00113A56">
        <w:rPr>
          <w:rFonts w:cs="Arial"/>
          <w:szCs w:val="22"/>
        </w:rPr>
        <w:t xml:space="preserve"> последние </w:t>
      </w:r>
      <w:r w:rsidR="00113A56" w:rsidRPr="00113A56">
        <w:rPr>
          <w:rFonts w:cs="Arial"/>
          <w:szCs w:val="22"/>
        </w:rPr>
        <w:t>3</w:t>
      </w:r>
      <w:r w:rsidR="00C9528A" w:rsidRPr="00113A56">
        <w:rPr>
          <w:rFonts w:cs="Arial"/>
          <w:szCs w:val="22"/>
        </w:rPr>
        <w:t xml:space="preserve"> </w:t>
      </w:r>
      <w:r w:rsidR="00113A56" w:rsidRPr="00113A56">
        <w:rPr>
          <w:rFonts w:cs="Arial"/>
          <w:szCs w:val="22"/>
        </w:rPr>
        <w:t>года</w:t>
      </w:r>
      <w:r w:rsidR="00B66C69" w:rsidRPr="00113A56">
        <w:rPr>
          <w:rFonts w:cs="Arial"/>
          <w:szCs w:val="22"/>
        </w:rPr>
        <w:t>»</w:t>
      </w:r>
      <w:r w:rsidRPr="00113A56">
        <w:rPr>
          <w:rFonts w:cs="Arial"/>
          <w:szCs w:val="22"/>
        </w:rPr>
        <w:t xml:space="preserve"> </w:t>
      </w:r>
      <w:r w:rsidRPr="00113A56">
        <w:t>в 1 экз.</w:t>
      </w:r>
    </w:p>
    <w:p w:rsidR="008C2A3A" w:rsidRPr="00E65152" w:rsidRDefault="008C2A3A" w:rsidP="008C2A3A">
      <w:pPr>
        <w:rPr>
          <w:rFonts w:cs="Arial"/>
          <w:szCs w:val="22"/>
        </w:rPr>
      </w:pPr>
      <w:r w:rsidRPr="00E65152">
        <w:rPr>
          <w:rFonts w:cs="Arial"/>
          <w:szCs w:val="22"/>
        </w:rPr>
        <w:t xml:space="preserve">8. </w:t>
      </w:r>
      <w:r w:rsidRPr="00E65152">
        <w:t>Форма</w:t>
      </w:r>
      <w:r w:rsidRPr="00E65152">
        <w:rPr>
          <w:rFonts w:cs="Arial"/>
          <w:szCs w:val="22"/>
        </w:rPr>
        <w:t xml:space="preserve"> </w:t>
      </w:r>
      <w:r>
        <w:rPr>
          <w:rFonts w:cs="Arial"/>
          <w:szCs w:val="22"/>
        </w:rPr>
        <w:t xml:space="preserve">8 </w:t>
      </w:r>
      <w:r w:rsidRPr="00E65152">
        <w:rPr>
          <w:rFonts w:cs="Arial"/>
          <w:szCs w:val="22"/>
        </w:rPr>
        <w:t xml:space="preserve">«Справка о </w:t>
      </w:r>
      <w:proofErr w:type="gramStart"/>
      <w:r w:rsidRPr="00E65152">
        <w:rPr>
          <w:rFonts w:cs="Arial"/>
          <w:szCs w:val="22"/>
        </w:rPr>
        <w:t>Справка</w:t>
      </w:r>
      <w:proofErr w:type="gramEnd"/>
      <w:r w:rsidRPr="00E65152">
        <w:rPr>
          <w:rFonts w:cs="Arial"/>
          <w:szCs w:val="22"/>
        </w:rPr>
        <w:t xml:space="preserve"> о кадровых ресурсах» в 1 экз</w:t>
      </w:r>
      <w:r w:rsidRPr="00E65152">
        <w:t>.</w:t>
      </w:r>
    </w:p>
    <w:p w:rsidR="00113A56" w:rsidRPr="00113A56" w:rsidRDefault="00113A56" w:rsidP="00113A56">
      <w:pPr>
        <w:rPr>
          <w:rFonts w:cs="Arial"/>
          <w:szCs w:val="22"/>
        </w:rPr>
      </w:pPr>
      <w:r w:rsidRPr="00113A56">
        <w:rPr>
          <w:rFonts w:cs="Arial"/>
          <w:szCs w:val="22"/>
        </w:rPr>
        <w:t xml:space="preserve">9. </w:t>
      </w:r>
      <w:r w:rsidRPr="00113A56">
        <w:t>Форма</w:t>
      </w:r>
      <w:r w:rsidRPr="00113A56">
        <w:rPr>
          <w:rFonts w:cs="Arial"/>
          <w:szCs w:val="22"/>
        </w:rPr>
        <w:t xml:space="preserve"> </w:t>
      </w:r>
      <w:r w:rsidR="008C2A3A">
        <w:rPr>
          <w:rFonts w:cs="Arial"/>
          <w:szCs w:val="22"/>
        </w:rPr>
        <w:t>9</w:t>
      </w:r>
      <w:r>
        <w:rPr>
          <w:rFonts w:cs="Arial"/>
          <w:szCs w:val="22"/>
        </w:rPr>
        <w:t xml:space="preserve"> </w:t>
      </w:r>
      <w:r w:rsidRPr="00113A56">
        <w:rPr>
          <w:rFonts w:cs="Arial"/>
          <w:szCs w:val="22"/>
        </w:rPr>
        <w:t>«Справка о наличии производственных мощностей»</w:t>
      </w:r>
      <w:r w:rsidRPr="00113A56">
        <w:t xml:space="preserve"> в 1 экз.</w:t>
      </w: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EF1336" w:rsidRDefault="00AE32FD" w:rsidP="00385EE6">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217B60">
      <w:pgSz w:w="11905" w:h="16837"/>
      <w:pgMar w:top="993" w:right="709" w:bottom="851"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1C3" w:rsidRDefault="004671C3" w:rsidP="00FB07D9">
      <w:pPr>
        <w:spacing w:before="0"/>
      </w:pPr>
      <w:r>
        <w:separator/>
      </w:r>
    </w:p>
  </w:endnote>
  <w:endnote w:type="continuationSeparator" w:id="0">
    <w:p w:rsidR="004671C3" w:rsidRDefault="004671C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1C3" w:rsidRDefault="004671C3" w:rsidP="00FB07D9">
      <w:pPr>
        <w:spacing w:before="0"/>
      </w:pPr>
      <w:r>
        <w:separator/>
      </w:r>
    </w:p>
  </w:footnote>
  <w:footnote w:type="continuationSeparator" w:id="0">
    <w:p w:rsidR="004671C3" w:rsidRDefault="004671C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B8637F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EB4B3C"/>
    <w:multiLevelType w:val="hybridMultilevel"/>
    <w:tmpl w:val="E3A86538"/>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FE2631"/>
    <w:multiLevelType w:val="hybridMultilevel"/>
    <w:tmpl w:val="99526B00"/>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572F9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820919"/>
    <w:multiLevelType w:val="hybridMultilevel"/>
    <w:tmpl w:val="57CA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A2A1FAA"/>
    <w:multiLevelType w:val="hybridMultilevel"/>
    <w:tmpl w:val="4782A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0"/>
  </w:num>
  <w:num w:numId="4">
    <w:abstractNumId w:val="10"/>
  </w:num>
  <w:num w:numId="5">
    <w:abstractNumId w:val="8"/>
  </w:num>
  <w:num w:numId="6">
    <w:abstractNumId w:val="12"/>
  </w:num>
  <w:num w:numId="7">
    <w:abstractNumId w:val="15"/>
  </w:num>
  <w:num w:numId="8">
    <w:abstractNumId w:val="14"/>
  </w:num>
  <w:num w:numId="9">
    <w:abstractNumId w:val="9"/>
  </w:num>
  <w:num w:numId="10">
    <w:abstractNumId w:val="13"/>
  </w:num>
  <w:num w:numId="1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7AD"/>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17A"/>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5F30"/>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42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56"/>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36656"/>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1D0"/>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6D09"/>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B60"/>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A3B"/>
    <w:rsid w:val="00272CC6"/>
    <w:rsid w:val="00273061"/>
    <w:rsid w:val="00273A28"/>
    <w:rsid w:val="002741DF"/>
    <w:rsid w:val="0027438C"/>
    <w:rsid w:val="00274626"/>
    <w:rsid w:val="00274FCF"/>
    <w:rsid w:val="002750AA"/>
    <w:rsid w:val="00275941"/>
    <w:rsid w:val="00275E2D"/>
    <w:rsid w:val="002763B2"/>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A15"/>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97D43"/>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0DB"/>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66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2ABD"/>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397"/>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84B"/>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6FF5"/>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1C3"/>
    <w:rsid w:val="004678D1"/>
    <w:rsid w:val="00467AB5"/>
    <w:rsid w:val="0047096B"/>
    <w:rsid w:val="00470C6E"/>
    <w:rsid w:val="004716AD"/>
    <w:rsid w:val="0047178D"/>
    <w:rsid w:val="0047216D"/>
    <w:rsid w:val="004722DA"/>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6706"/>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1A39"/>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77F0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6A8"/>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D63"/>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0A3"/>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C90"/>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3DF8"/>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6A0"/>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6D9"/>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0F"/>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3C38"/>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3BA"/>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38"/>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C8"/>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C7E"/>
    <w:rsid w:val="007D5F9F"/>
    <w:rsid w:val="007D6208"/>
    <w:rsid w:val="007D630B"/>
    <w:rsid w:val="007D7065"/>
    <w:rsid w:val="007D7416"/>
    <w:rsid w:val="007D7923"/>
    <w:rsid w:val="007E0114"/>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39E"/>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03"/>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03B"/>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A3A"/>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5DF"/>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311"/>
    <w:rsid w:val="008E17D1"/>
    <w:rsid w:val="008E182F"/>
    <w:rsid w:val="008E1997"/>
    <w:rsid w:val="008E19EF"/>
    <w:rsid w:val="008E1B0F"/>
    <w:rsid w:val="008E1B8D"/>
    <w:rsid w:val="008E1D4A"/>
    <w:rsid w:val="008E1EE4"/>
    <w:rsid w:val="008E2263"/>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579"/>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4F1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1CF4"/>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00"/>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4B1"/>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90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044"/>
    <w:rsid w:val="00A35250"/>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8B9"/>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5A3"/>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4C12"/>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7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6C69"/>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18F"/>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131"/>
    <w:rsid w:val="00BE42B0"/>
    <w:rsid w:val="00BE44F7"/>
    <w:rsid w:val="00BE4935"/>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80D"/>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AF8"/>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2C30"/>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6B9"/>
    <w:rsid w:val="00D777A3"/>
    <w:rsid w:val="00D77F02"/>
    <w:rsid w:val="00D8005C"/>
    <w:rsid w:val="00D801D9"/>
    <w:rsid w:val="00D804FD"/>
    <w:rsid w:val="00D80AA7"/>
    <w:rsid w:val="00D80BAB"/>
    <w:rsid w:val="00D80D6A"/>
    <w:rsid w:val="00D80E92"/>
    <w:rsid w:val="00D80EEA"/>
    <w:rsid w:val="00D81635"/>
    <w:rsid w:val="00D81A71"/>
    <w:rsid w:val="00D81E8F"/>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7E9"/>
    <w:rsid w:val="00D96EB4"/>
    <w:rsid w:val="00D971AF"/>
    <w:rsid w:val="00D973A9"/>
    <w:rsid w:val="00D97544"/>
    <w:rsid w:val="00D97743"/>
    <w:rsid w:val="00DA0275"/>
    <w:rsid w:val="00DA0359"/>
    <w:rsid w:val="00DA08BA"/>
    <w:rsid w:val="00DA08BF"/>
    <w:rsid w:val="00DA1CCC"/>
    <w:rsid w:val="00DA26B7"/>
    <w:rsid w:val="00DA33A3"/>
    <w:rsid w:val="00DA36E2"/>
    <w:rsid w:val="00DA3D2A"/>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3D4E"/>
    <w:rsid w:val="00DE40FA"/>
    <w:rsid w:val="00DE4162"/>
    <w:rsid w:val="00DE4CA3"/>
    <w:rsid w:val="00DE51C4"/>
    <w:rsid w:val="00DE5449"/>
    <w:rsid w:val="00DE563A"/>
    <w:rsid w:val="00DE6210"/>
    <w:rsid w:val="00DE6641"/>
    <w:rsid w:val="00DE6A7B"/>
    <w:rsid w:val="00DE6DD3"/>
    <w:rsid w:val="00DE7AFF"/>
    <w:rsid w:val="00DE7BED"/>
    <w:rsid w:val="00DE7C21"/>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0C31"/>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1D5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0EBC"/>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0D9"/>
    <w:rsid w:val="00E52156"/>
    <w:rsid w:val="00E52735"/>
    <w:rsid w:val="00E527B9"/>
    <w:rsid w:val="00E532E1"/>
    <w:rsid w:val="00E53622"/>
    <w:rsid w:val="00E5431E"/>
    <w:rsid w:val="00E54485"/>
    <w:rsid w:val="00E54B6A"/>
    <w:rsid w:val="00E54BEA"/>
    <w:rsid w:val="00E54C21"/>
    <w:rsid w:val="00E54CBD"/>
    <w:rsid w:val="00E5530C"/>
    <w:rsid w:val="00E55A10"/>
    <w:rsid w:val="00E569C1"/>
    <w:rsid w:val="00E56D00"/>
    <w:rsid w:val="00E56FE9"/>
    <w:rsid w:val="00E572DD"/>
    <w:rsid w:val="00E57F16"/>
    <w:rsid w:val="00E57F90"/>
    <w:rsid w:val="00E600D6"/>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469"/>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1EDB"/>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A38"/>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5EBE"/>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AE2"/>
    <w:rsid w:val="00F93CED"/>
    <w:rsid w:val="00F94504"/>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uiPriority w:val="59"/>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uiPriority w:val="22"/>
    <w:qFormat/>
    <w:rsid w:val="00272A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Zimin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2589</Words>
  <Characters>14759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2016-05-30T12:10:00Z</cp:lastPrinted>
  <dcterms:created xsi:type="dcterms:W3CDTF">2016-05-30T12:24:00Z</dcterms:created>
  <dcterms:modified xsi:type="dcterms:W3CDTF">2016-05-30T12:24:00Z</dcterms:modified>
</cp:coreProperties>
</file>